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4986F218"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537886">
        <w:rPr>
          <w:rFonts w:cs="Calibri"/>
          <w:caps/>
          <w:color w:val="auto"/>
          <w:kern w:val="28"/>
        </w:rPr>
        <w:t>00116</w:t>
      </w:r>
      <w:r w:rsidR="00A5759E" w:rsidRPr="00B172A9">
        <w:rPr>
          <w:rFonts w:ascii="Calibri" w:eastAsia="Times New Roman" w:hAnsi="Calibri" w:cs="Calibri"/>
          <w:bCs w:val="0"/>
          <w:color w:val="auto"/>
          <w:szCs w:val="20"/>
        </w:rPr>
        <w:t>/202</w:t>
      </w:r>
      <w:r w:rsidR="005835E9">
        <w:rPr>
          <w:rFonts w:ascii="Calibri" w:eastAsia="Times New Roman" w:hAnsi="Calibri" w:cs="Calibri"/>
          <w:bCs w:val="0"/>
          <w:color w:val="auto"/>
          <w:szCs w:val="20"/>
        </w:rPr>
        <w:t>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723F194D" w:rsidR="000F1B25" w:rsidRPr="00537886" w:rsidRDefault="00BF49FD" w:rsidP="00537886">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537886" w:rsidRPr="00537886">
        <w:rPr>
          <w:rFonts w:ascii="Calibri" w:hAnsi="Calibri" w:cs="Arial"/>
          <w:b/>
          <w:i/>
          <w:snapToGrid w:val="0"/>
          <w:color w:val="000000"/>
          <w:sz w:val="22"/>
          <w:szCs w:val="22"/>
        </w:rPr>
        <w:t>Opracowanie dokumentacji projektowo – kosztorysowej sieci SN, na terenie działania RE Janów Lubelski – 6 części(Pakiet nr 2/25)</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2"/>
      <w:headerReference w:type="first" r:id="rId13"/>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61278" w14:textId="77777777" w:rsidR="004F6AB9" w:rsidRDefault="004F6AB9" w:rsidP="004A302B">
      <w:pPr>
        <w:spacing w:line="240" w:lineRule="auto"/>
      </w:pPr>
      <w:r>
        <w:separator/>
      </w:r>
    </w:p>
  </w:endnote>
  <w:endnote w:type="continuationSeparator" w:id="0">
    <w:p w14:paraId="715741A8" w14:textId="77777777" w:rsidR="004F6AB9" w:rsidRDefault="004F6AB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43056" w14:textId="77777777" w:rsidR="004F6AB9" w:rsidRDefault="004F6AB9" w:rsidP="004A302B">
      <w:pPr>
        <w:spacing w:line="240" w:lineRule="auto"/>
      </w:pPr>
      <w:r>
        <w:separator/>
      </w:r>
    </w:p>
  </w:footnote>
  <w:footnote w:type="continuationSeparator" w:id="0">
    <w:p w14:paraId="5EF118A3" w14:textId="77777777" w:rsidR="004F6AB9" w:rsidRDefault="004F6AB9"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26C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AB9"/>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886"/>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5E9"/>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3DC7"/>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6C5"/>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780"/>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1127"/>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POST/DYS/OR/GZ/00116/2026                         </dmsv2SWPP2ObjectNumber>
    <dmsv2SWPP2SumMD5 xmlns="http://schemas.microsoft.com/sharepoint/v3">f47dbe4923413cf15d2093457f50c1fc</dmsv2SWPP2SumMD5>
    <dmsv2BaseMoved xmlns="http://schemas.microsoft.com/sharepoint/v3">false</dmsv2BaseMoved>
    <dmsv2BaseIsSensitive xmlns="http://schemas.microsoft.com/sharepoint/v3">true</dmsv2BaseIsSensitive>
    <dmsv2SWPP2IDSWPP2 xmlns="http://schemas.microsoft.com/sharepoint/v3">703714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24160859</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JEUP5JKVCYQC-1092029480-18744</_dlc_DocId>
    <_dlc_DocIdUrl xmlns="a19cb1c7-c5c7-46d4-85ae-d83685407bba">
      <Url>https://swpp2.dms.gkpge.pl/sites/41/_layouts/15/DocIdRedir.aspx?ID=JEUP5JKVCYQC-1092029480-18744</Url>
      <Description>JEUP5JKVCYQC-1092029480-18744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2B236094-EBFC-4983-A597-5B18638580D7}"/>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6.xml><?xml version="1.0" encoding="utf-8"?>
<ds:datastoreItem xmlns:ds="http://schemas.openxmlformats.org/officeDocument/2006/customXml" ds:itemID="{307D0063-F072-44C5-B623-22D8E1E6DF1A}"/>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1363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13</cp:revision>
  <cp:lastPrinted>2020-02-27T07:25:00Z</cp:lastPrinted>
  <dcterms:created xsi:type="dcterms:W3CDTF">2022-12-16T11:52:00Z</dcterms:created>
  <dcterms:modified xsi:type="dcterms:W3CDTF">2026-01-20T07:46:00Z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0ac66e48-2364-48ad-ad64-29b8d1388f49</vt:lpwstr>
  </property>
</Properties>
</file>